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E4" w:rsidRDefault="008605E4" w:rsidP="008605E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 w:rsidR="002336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8605E4" w:rsidRDefault="008605E4" w:rsidP="008605E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8605E4" w:rsidRDefault="008605E4" w:rsidP="008605E4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8605E4" w:rsidRDefault="008605E4" w:rsidP="008605E4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środków czystości, zwanych w dalszej części umowy towarami lub produktami, których asortyment, ilość i ceny jednostkowe określone są w formularzu asortymentowo -  ilościowo – cenowym, stanowiącym załącznik nr 2 do niniejszej umowy. </w:t>
      </w:r>
    </w:p>
    <w:p w:rsidR="008605E4" w:rsidRDefault="008605E4" w:rsidP="008605E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8605E4" w:rsidRDefault="008605E4" w:rsidP="008605E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8605E4" w:rsidRDefault="008605E4" w:rsidP="008605E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8605E4" w:rsidRDefault="00BE6E49" w:rsidP="00BE6E49">
      <w:pPr>
        <w:pStyle w:val="NormalnyWeb"/>
        <w:numPr>
          <w:ilvl w:val="0"/>
          <w:numId w:val="1"/>
        </w:numPr>
        <w:spacing w:after="0"/>
      </w:pPr>
      <w:r>
        <w:rPr>
          <w:color w:val="000000"/>
        </w:rPr>
        <w:t xml:space="preserve">Wykonawca zobowiązuje się do użyczenia mieszalników z wężem o dł. 20mb, 3 </w:t>
      </w:r>
      <w:proofErr w:type="spellStart"/>
      <w:r>
        <w:rPr>
          <w:color w:val="000000"/>
        </w:rPr>
        <w:t>kpl</w:t>
      </w:r>
      <w:proofErr w:type="spellEnd"/>
      <w:r>
        <w:rPr>
          <w:color w:val="000000"/>
        </w:rPr>
        <w:t xml:space="preserve">. pomp dozowników do płynu myjącego i nabłyszczającego do zmywarek, ściennych dozowników na mydło w ilości ok. 20 szt., ściennych dozowników do dezynfekcji rąk w ilości ok 20 szt., ściennych zasobników na ręczniki papierowe ok. 25 </w:t>
      </w:r>
      <w:proofErr w:type="spellStart"/>
      <w:r>
        <w:rPr>
          <w:color w:val="000000"/>
        </w:rPr>
        <w:t>szt</w:t>
      </w:r>
      <w:proofErr w:type="spellEnd"/>
      <w:r>
        <w:rPr>
          <w:color w:val="000000"/>
        </w:rPr>
        <w:t xml:space="preserve"> (podajniki w roli, ZZ). oraz zasobników na papier toaletowy </w:t>
      </w:r>
      <w:proofErr w:type="spellStart"/>
      <w:r>
        <w:rPr>
          <w:color w:val="000000"/>
        </w:rPr>
        <w:t>Jambo</w:t>
      </w:r>
      <w:proofErr w:type="spellEnd"/>
      <w:r>
        <w:rPr>
          <w:color w:val="000000"/>
        </w:rPr>
        <w:t xml:space="preserve"> ok 15 </w:t>
      </w:r>
      <w:proofErr w:type="spellStart"/>
      <w:r>
        <w:rPr>
          <w:color w:val="000000"/>
        </w:rPr>
        <w:t>szt</w:t>
      </w:r>
      <w:proofErr w:type="spellEnd"/>
      <w:r>
        <w:rPr>
          <w:color w:val="000000"/>
        </w:rPr>
        <w:t xml:space="preserve">, pompa </w:t>
      </w:r>
      <w:proofErr w:type="spellStart"/>
      <w:r>
        <w:rPr>
          <w:color w:val="000000"/>
        </w:rPr>
        <w:t>Diver</w:t>
      </w:r>
      <w:proofErr w:type="spellEnd"/>
      <w:r>
        <w:rPr>
          <w:color w:val="000000"/>
        </w:rPr>
        <w:t xml:space="preserve"> GTS 1 szt.</w:t>
      </w:r>
      <w:r>
        <w:t xml:space="preserve"> </w:t>
      </w:r>
      <w:r w:rsidR="008605E4" w:rsidRPr="00BE6E49">
        <w:rPr>
          <w:color w:val="000000"/>
        </w:rPr>
        <w:t xml:space="preserve">Użyczone dozowniki przez okres obowiązywania umowy pozostaną własnością Wykonawcy, po upływie terminu umowy, następuje rozliczenie z w/w dozowników. Za uszkodzenia z winy użytkownika Zamawiający zapłaci cenę katalogową użyczonych dozowników. W dniu montażu Wykonawca zobowiązany jest do dostarczenia katalogów z obowiązującymi cenami użyczonych dozowników. W przypadku zużycia dozowników lub ich uszkodzenia, które nie powstało z winy użytkownika, Zamawiający nie ponosi żadnych kosztów. W przypadku awarii dozowników w trakcie obowiązywania umowy Wykonawca zobowiązany jest do ich wymiany na sprawne technicznie. </w:t>
      </w:r>
    </w:p>
    <w:p w:rsidR="00D71CCB" w:rsidRDefault="00D71CCB" w:rsidP="00D71CCB">
      <w:pPr>
        <w:pStyle w:val="NormalnyWeb"/>
        <w:numPr>
          <w:ilvl w:val="0"/>
          <w:numId w:val="1"/>
        </w:numPr>
        <w:spacing w:after="0"/>
      </w:pPr>
      <w:r>
        <w:rPr>
          <w:color w:val="000000"/>
        </w:rPr>
        <w:t xml:space="preserve">Wykonawca zobowiązuje się do przeprowadzenia szkoleń dla personelu raz w roku lub w razie potrzeby dodatkowo na życzenie Zamawiającego. Ponadto Wykonawca zobowiązuje </w:t>
      </w:r>
      <w:r>
        <w:rPr>
          <w:color w:val="000000"/>
        </w:rPr>
        <w:lastRenderedPageBreak/>
        <w:t xml:space="preserve">się do użyczenia na czas szkoleń urządzenia </w:t>
      </w:r>
      <w:proofErr w:type="spellStart"/>
      <w:r>
        <w:rPr>
          <w:color w:val="000000"/>
        </w:rPr>
        <w:t>Luminometru</w:t>
      </w:r>
      <w:proofErr w:type="spellEnd"/>
      <w:r>
        <w:rPr>
          <w:color w:val="000000"/>
        </w:rPr>
        <w:t xml:space="preserve"> i przeprowadzenia odpowiednich badań.</w:t>
      </w:r>
    </w:p>
    <w:p w:rsidR="008605E4" w:rsidRDefault="008605E4" w:rsidP="008605E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8605E4" w:rsidRDefault="008605E4" w:rsidP="008605E4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8605E4" w:rsidRDefault="008605E4" w:rsidP="008605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8605E4" w:rsidRDefault="008605E4" w:rsidP="008605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8605E4" w:rsidRDefault="008605E4" w:rsidP="008605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8605E4" w:rsidRDefault="008605E4" w:rsidP="008605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8605E4" w:rsidRDefault="008605E4" w:rsidP="008605E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8605E4" w:rsidRDefault="008605E4" w:rsidP="008605E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8605E4" w:rsidRDefault="008605E4" w:rsidP="008605E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Dostawa środków czystości następować będzie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8605E4" w:rsidRDefault="008605E4" w:rsidP="008605E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8605E4" w:rsidRDefault="008605E4" w:rsidP="008605E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8605E4" w:rsidRDefault="008605E4" w:rsidP="008605E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1CCB" w:rsidRDefault="00D71CCB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1CCB" w:rsidRDefault="00D71CCB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8605E4" w:rsidRDefault="008605E4" w:rsidP="008605E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:rsidR="008605E4" w:rsidRDefault="008605E4" w:rsidP="008605E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8605E4" w:rsidRDefault="008605E4" w:rsidP="008605E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8605E4" w:rsidRDefault="008605E4" w:rsidP="008605E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8605E4" w:rsidRDefault="008605E4" w:rsidP="008605E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8605E4" w:rsidRDefault="008605E4" w:rsidP="008605E4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8605E4" w:rsidRDefault="008605E4" w:rsidP="008605E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8605E4" w:rsidRDefault="008605E4" w:rsidP="008605E4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8605E4" w:rsidRDefault="008605E4" w:rsidP="008605E4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8605E4" w:rsidRDefault="008605E4" w:rsidP="008605E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8605E4" w:rsidRDefault="008605E4" w:rsidP="008605E4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8605E4" w:rsidRDefault="008605E4" w:rsidP="008605E4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8605E4" w:rsidRDefault="008605E4" w:rsidP="008605E4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i trwałości środków czystości, zgodnie z terminem przydatności określonym na czytelnych etykietach. </w:t>
      </w:r>
    </w:p>
    <w:p w:rsidR="008605E4" w:rsidRDefault="008605E4" w:rsidP="008605E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dostarczone środki czystości będą wolne od wad, będą spełniać wszelkie wymagania określone przez Zamawiającego w zaproszeniu do składania ofert oraz w załączniku nr 2 do umowy. 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8605E4" w:rsidRPr="005C3BBE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Pr="00823C42" w:rsidRDefault="008605E4" w:rsidP="008605E4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605E4" w:rsidRPr="00823C42" w:rsidRDefault="008605E4" w:rsidP="008605E4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8605E4" w:rsidRPr="00823C42" w:rsidRDefault="008605E4" w:rsidP="008605E4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605E4" w:rsidRPr="00823C42" w:rsidRDefault="008605E4" w:rsidP="008605E4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8605E4" w:rsidRPr="005C3BBE" w:rsidRDefault="008605E4" w:rsidP="008605E4">
      <w:pPr>
        <w:pStyle w:val="Tekstpodstawowywcity2"/>
        <w:numPr>
          <w:ilvl w:val="0"/>
          <w:numId w:val="14"/>
        </w:numPr>
        <w:tabs>
          <w:tab w:val="left" w:pos="8647"/>
        </w:tabs>
        <w:suppressAutoHyphens/>
        <w:spacing w:after="0" w:line="240" w:lineRule="auto"/>
        <w:ind w:right="425"/>
        <w:jc w:val="both"/>
      </w:pPr>
      <w:r w:rsidRPr="006B06ED">
        <w:rPr>
          <w:rFonts w:ascii="Times New Roman" w:hAnsi="Times New Roman" w:cs="Times New Roman"/>
          <w:sz w:val="24"/>
          <w:szCs w:val="24"/>
        </w:rPr>
        <w:t xml:space="preserve">Wszelkie zmiany niniejszej umowy będą się odbywały za zgodą obu stron </w:t>
      </w:r>
      <w:r w:rsidRPr="006B06ED">
        <w:rPr>
          <w:rFonts w:ascii="Times New Roman" w:hAnsi="Times New Roman" w:cs="Times New Roman"/>
          <w:sz w:val="24"/>
          <w:szCs w:val="24"/>
        </w:rPr>
        <w:br/>
        <w:t>w formie pisemnych aneksów</w:t>
      </w:r>
      <w:r w:rsidRPr="005C3BBE">
        <w:t>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8605E4" w:rsidRDefault="008605E4" w:rsidP="008605E4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8605E4" w:rsidRDefault="008605E4" w:rsidP="008605E4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8605E4" w:rsidRDefault="008605E4" w:rsidP="008605E4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8605E4" w:rsidRDefault="008605E4" w:rsidP="008605E4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8605E4" w:rsidRDefault="008605E4" w:rsidP="008605E4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8605E4" w:rsidRDefault="008605E4" w:rsidP="008605E4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8605E4" w:rsidRDefault="008605E4" w:rsidP="008605E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8605E4" w:rsidRDefault="008605E4" w:rsidP="008605E4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6E49" w:rsidRDefault="00BE6E49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6E49" w:rsidRDefault="00BE6E49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6E49" w:rsidRDefault="00BE6E49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6E49" w:rsidRDefault="00BE6E49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11.</w:t>
      </w:r>
    </w:p>
    <w:p w:rsidR="008605E4" w:rsidRDefault="008605E4" w:rsidP="008605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8605E4" w:rsidRDefault="008605E4" w:rsidP="008605E4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8605E4" w:rsidRDefault="008605E4" w:rsidP="008605E4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8605E4" w:rsidRDefault="008605E4" w:rsidP="008605E4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8605E4" w:rsidRDefault="008605E4" w:rsidP="008605E4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D71CCB" w:rsidRDefault="00D71CCB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605E4" w:rsidRPr="00BE6E49" w:rsidRDefault="008605E4" w:rsidP="00BE6E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8605E4" w:rsidRDefault="008605E4" w:rsidP="008605E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8605E4" w:rsidRDefault="008605E4" w:rsidP="008605E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5E4" w:rsidRDefault="008605E4" w:rsidP="008605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8605E4" w:rsidRDefault="008605E4" w:rsidP="008605E4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A50838" w:rsidRDefault="00A50838"/>
    <w:sectPr w:rsidR="00A50838" w:rsidSect="00C4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605E4"/>
    <w:rsid w:val="001C55B2"/>
    <w:rsid w:val="0023363E"/>
    <w:rsid w:val="008605E4"/>
    <w:rsid w:val="009F5BBB"/>
    <w:rsid w:val="00A50838"/>
    <w:rsid w:val="00BE6E49"/>
    <w:rsid w:val="00D71CCB"/>
    <w:rsid w:val="00E13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605E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8605E4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605E4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8605E4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605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605E4"/>
  </w:style>
  <w:style w:type="character" w:styleId="Hipercze">
    <w:name w:val="Hyperlink"/>
    <w:basedOn w:val="Domylnaczcionkaakapitu"/>
    <w:uiPriority w:val="99"/>
    <w:semiHidden/>
    <w:unhideWhenUsed/>
    <w:rsid w:val="008605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1626</Words>
  <Characters>9759</Characters>
  <Application>Microsoft Office Word</Application>
  <DocSecurity>0</DocSecurity>
  <Lines>81</Lines>
  <Paragraphs>22</Paragraphs>
  <ScaleCrop>false</ScaleCrop>
  <Company/>
  <LinksUpToDate>false</LinksUpToDate>
  <CharactersWithSpaces>11363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8</cp:revision>
  <dcterms:created xsi:type="dcterms:W3CDTF">2023-08-23T05:25:00Z</dcterms:created>
  <dcterms:modified xsi:type="dcterms:W3CDTF">2024-08-08T07:51:00Z</dcterms:modified>
</cp:coreProperties>
</file>